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5" w:type="dxa"/>
        <w:tblInd w:w="108" w:type="dxa"/>
        <w:tblLook w:val="01E0" w:firstRow="1" w:lastRow="1" w:firstColumn="1" w:lastColumn="1" w:noHBand="0" w:noVBand="0"/>
      </w:tblPr>
      <w:tblGrid>
        <w:gridCol w:w="5103"/>
        <w:gridCol w:w="4712"/>
      </w:tblGrid>
      <w:tr w:rsidR="00DE7BED" w:rsidRPr="00C561F7" w:rsidTr="000D36A3">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712"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0D36A3">
        <w:trPr>
          <w:trHeight w:val="369"/>
        </w:trPr>
        <w:tc>
          <w:tcPr>
            <w:tcW w:w="5103" w:type="dxa"/>
          </w:tcPr>
          <w:p w:rsidR="00DE7BED" w:rsidRPr="00C561F7" w:rsidRDefault="00DE7BED" w:rsidP="008C363A">
            <w:pPr>
              <w:ind w:right="-72"/>
              <w:rPr>
                <w:rFonts w:ascii="Times New Roman" w:hAnsi="Times New Roman"/>
                <w:sz w:val="24"/>
              </w:rPr>
            </w:pPr>
          </w:p>
        </w:tc>
        <w:tc>
          <w:tcPr>
            <w:tcW w:w="4712"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0D36A3">
        <w:trPr>
          <w:trHeight w:val="391"/>
        </w:trPr>
        <w:tc>
          <w:tcPr>
            <w:tcW w:w="5103" w:type="dxa"/>
          </w:tcPr>
          <w:p w:rsidR="00DE7BED" w:rsidRPr="00C561F7" w:rsidRDefault="00DE7BED" w:rsidP="008C363A">
            <w:pPr>
              <w:rPr>
                <w:rFonts w:ascii="Times New Roman" w:hAnsi="Times New Roman"/>
                <w:sz w:val="24"/>
              </w:rPr>
            </w:pPr>
          </w:p>
        </w:tc>
        <w:tc>
          <w:tcPr>
            <w:tcW w:w="4712" w:type="dxa"/>
          </w:tcPr>
          <w:p w:rsidR="00DE7BED" w:rsidRPr="00C561F7" w:rsidRDefault="00DE7BED" w:rsidP="00C05DEA">
            <w:pPr>
              <w:jc w:val="right"/>
              <w:rPr>
                <w:rFonts w:ascii="Times New Roman" w:hAnsi="Times New Roman"/>
                <w:sz w:val="24"/>
              </w:rPr>
            </w:pPr>
            <w:r w:rsidRPr="00C561F7">
              <w:rPr>
                <w:rFonts w:ascii="Times New Roman" w:hAnsi="Times New Roman"/>
                <w:sz w:val="24"/>
              </w:rPr>
              <w:t xml:space="preserve">Протокол  № </w:t>
            </w:r>
            <w:r w:rsidR="00C05DEA">
              <w:rPr>
                <w:rFonts w:ascii="Times New Roman" w:hAnsi="Times New Roman"/>
                <w:sz w:val="24"/>
              </w:rPr>
              <w:t>242</w:t>
            </w:r>
          </w:p>
        </w:tc>
      </w:tr>
      <w:tr w:rsidR="00DE7BED" w:rsidRPr="00C561F7" w:rsidTr="000D36A3">
        <w:trPr>
          <w:trHeight w:val="391"/>
        </w:trPr>
        <w:tc>
          <w:tcPr>
            <w:tcW w:w="5103" w:type="dxa"/>
          </w:tcPr>
          <w:p w:rsidR="00DE7BED" w:rsidRPr="00C561F7" w:rsidRDefault="00DE7BED" w:rsidP="008C363A">
            <w:pPr>
              <w:rPr>
                <w:rFonts w:ascii="Times New Roman" w:hAnsi="Times New Roman"/>
                <w:sz w:val="24"/>
              </w:rPr>
            </w:pPr>
          </w:p>
        </w:tc>
        <w:tc>
          <w:tcPr>
            <w:tcW w:w="4712" w:type="dxa"/>
          </w:tcPr>
          <w:p w:rsidR="00DE7BED" w:rsidRPr="00C561F7" w:rsidRDefault="00DE7BED" w:rsidP="00C05DEA">
            <w:pPr>
              <w:jc w:val="right"/>
              <w:rPr>
                <w:rFonts w:ascii="Times New Roman" w:hAnsi="Times New Roman"/>
                <w:sz w:val="24"/>
              </w:rPr>
            </w:pPr>
            <w:r w:rsidRPr="00C561F7">
              <w:rPr>
                <w:rFonts w:ascii="Times New Roman" w:hAnsi="Times New Roman"/>
                <w:sz w:val="24"/>
              </w:rPr>
              <w:t>«</w:t>
            </w:r>
            <w:r w:rsidR="00C05DEA">
              <w:rPr>
                <w:rFonts w:ascii="Times New Roman" w:hAnsi="Times New Roman"/>
                <w:sz w:val="24"/>
              </w:rPr>
              <w:t>17</w:t>
            </w:r>
            <w:r w:rsidRPr="00C561F7">
              <w:rPr>
                <w:rFonts w:ascii="Times New Roman" w:hAnsi="Times New Roman"/>
                <w:sz w:val="24"/>
              </w:rPr>
              <w:t xml:space="preserve">» </w:t>
            </w:r>
            <w:r w:rsidR="00C05DEA">
              <w:rPr>
                <w:rFonts w:ascii="Times New Roman" w:hAnsi="Times New Roman"/>
                <w:sz w:val="24"/>
              </w:rPr>
              <w:t xml:space="preserve">декабря 2018 </w:t>
            </w:r>
            <w:r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bookmarkStart w:id="0" w:name="_GoBack"/>
      <w:bookmarkEnd w:id="0"/>
      <w:r w:rsidR="005B6F5A">
        <w:rPr>
          <w:rFonts w:ascii="Times New Roman" w:hAnsi="Times New Roman"/>
          <w:sz w:val="24"/>
          <w:lang w:val="en-US"/>
        </w:rPr>
        <w:t>647</w:t>
      </w:r>
      <w:r w:rsidRPr="00C561F7">
        <w:rPr>
          <w:rFonts w:ascii="Times New Roman" w:hAnsi="Times New Roman"/>
          <w:sz w:val="24"/>
        </w:rPr>
        <w:t>-К</w:t>
      </w:r>
      <w:r w:rsidR="00930FFD">
        <w:rPr>
          <w:rFonts w:ascii="Times New Roman" w:hAnsi="Times New Roman"/>
          <w:sz w:val="24"/>
        </w:rPr>
        <w:t>Р</w:t>
      </w:r>
      <w:r w:rsidRPr="00C561F7">
        <w:rPr>
          <w:rFonts w:ascii="Times New Roman" w:hAnsi="Times New Roman"/>
          <w:sz w:val="24"/>
        </w:rPr>
        <w:t>-201</w:t>
      </w:r>
      <w:r w:rsidR="002C2A59">
        <w:rPr>
          <w:rFonts w:ascii="Times New Roman" w:hAnsi="Times New Roman"/>
          <w:sz w:val="24"/>
          <w:lang w:val="en-US"/>
        </w:rPr>
        <w:t>8</w:t>
      </w:r>
      <w:r w:rsidRPr="00C561F7">
        <w:rPr>
          <w:rFonts w:ascii="Times New Roman" w:hAnsi="Times New Roman"/>
          <w:sz w:val="24"/>
        </w:rPr>
        <w:t xml:space="preserve"> от </w:t>
      </w:r>
      <w:r w:rsidR="00C05DEA">
        <w:rPr>
          <w:rFonts w:ascii="Times New Roman" w:hAnsi="Times New Roman"/>
          <w:sz w:val="24"/>
        </w:rPr>
        <w:t>18.12.2018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 </w:t>
      </w:r>
      <w:r w:rsidR="00644749" w:rsidRPr="00644749">
        <w:rPr>
          <w:rFonts w:ascii="Times New Roman" w:hAnsi="Times New Roman"/>
          <w:b/>
          <w:sz w:val="24"/>
        </w:rPr>
        <w:t>«Оказание информационно-консультационных услуг по Регламентам EC-«REACH» и «CLP»</w:t>
      </w:r>
      <w:r w:rsidR="001556EE">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w:t>
      </w:r>
      <w:r w:rsidR="00644749" w:rsidRPr="00644749">
        <w:rPr>
          <w:rFonts w:ascii="Times New Roman" w:hAnsi="Times New Roman"/>
          <w:sz w:val="24"/>
        </w:rPr>
        <w:t xml:space="preserve"> (</w:t>
      </w:r>
      <w:r w:rsidR="00644749">
        <w:rPr>
          <w:rFonts w:ascii="Times New Roman" w:hAnsi="Times New Roman"/>
          <w:sz w:val="24"/>
        </w:rPr>
        <w:t xml:space="preserve">Техническое задание) </w:t>
      </w:r>
      <w:r w:rsidRPr="00C561F7">
        <w:rPr>
          <w:rFonts w:ascii="Times New Roman" w:hAnsi="Times New Roman"/>
          <w:sz w:val="24"/>
        </w:rPr>
        <w:t xml:space="preserve">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193861" w:rsidRPr="00193861">
        <w:rPr>
          <w:rFonts w:ascii="Times New Roman" w:hAnsi="Times New Roman"/>
          <w:sz w:val="24"/>
        </w:rPr>
        <w:t>минимальная стоимость работ, соответствие сроков выполнения работ условиям, п</w:t>
      </w:r>
      <w:r w:rsidR="00193861">
        <w:rPr>
          <w:rFonts w:ascii="Times New Roman" w:hAnsi="Times New Roman"/>
          <w:sz w:val="24"/>
        </w:rPr>
        <w:t>редложенным заказчиком и проч.)</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2C2A59" w:rsidP="005D280D">
      <w:pPr>
        <w:ind w:firstLine="720"/>
        <w:jc w:val="both"/>
        <w:rPr>
          <w:rFonts w:ascii="Times New Roman" w:hAnsi="Times New Roman"/>
          <w:sz w:val="24"/>
        </w:rPr>
      </w:pPr>
      <w:r w:rsidRPr="002C2A59">
        <w:rPr>
          <w:rFonts w:ascii="Times New Roman" w:hAnsi="Times New Roman"/>
          <w:sz w:val="24"/>
        </w:rPr>
        <w:t>Условия проекта Договора (Форма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w:t>
      </w:r>
      <w:r>
        <w:rPr>
          <w:rFonts w:ascii="Times New Roman" w:hAnsi="Times New Roman"/>
          <w:sz w:val="24"/>
        </w:rPr>
        <w:t xml:space="preserve"> поданную оферту к рассмотрению</w:t>
      </w:r>
      <w:r w:rsidR="005D280D" w:rsidRPr="005D280D">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2C2A59" w:rsidRPr="002C2A59" w:rsidRDefault="002C2A59" w:rsidP="00DE7BED">
      <w:pPr>
        <w:pStyle w:val="a"/>
        <w:numPr>
          <w:ilvl w:val="0"/>
          <w:numId w:val="0"/>
        </w:numPr>
        <w:tabs>
          <w:tab w:val="left" w:pos="284"/>
        </w:tabs>
        <w:ind w:firstLine="709"/>
        <w:rPr>
          <w:rFonts w:ascii="Times New Roman" w:hAnsi="Times New Roman" w:cs="Times New Roman"/>
          <w:sz w:val="24"/>
          <w:szCs w:val="24"/>
        </w:rPr>
      </w:pPr>
      <w:r w:rsidRPr="002C2A59">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r>
        <w:rPr>
          <w:rFonts w:ascii="Times New Roman" w:hAnsi="Times New Roman" w:cs="Times New Roman"/>
          <w:sz w:val="24"/>
          <w:szCs w:val="24"/>
        </w:rPr>
        <w:t>.</w:t>
      </w:r>
    </w:p>
    <w:p w:rsidR="00DE7BED"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2C2A59" w:rsidRPr="0063533A" w:rsidRDefault="002C2A59" w:rsidP="002C2A59">
      <w:pPr>
        <w:ind w:firstLine="720"/>
        <w:jc w:val="both"/>
        <w:rPr>
          <w:rFonts w:ascii="Times New Roman" w:hAnsi="Times New Roman"/>
          <w:b/>
          <w:sz w:val="24"/>
        </w:rPr>
      </w:pPr>
      <w:r w:rsidRPr="0063533A">
        <w:rPr>
          <w:rFonts w:ascii="Times New Roman" w:hAnsi="Times New Roman"/>
          <w:b/>
          <w:sz w:val="24"/>
        </w:rPr>
        <w:t>В случае если на дату принятия решения о признании победителем контрагент имеет со стороны ОАО «</w:t>
      </w:r>
      <w:proofErr w:type="spellStart"/>
      <w:r w:rsidRPr="0063533A">
        <w:rPr>
          <w:rFonts w:ascii="Times New Roman" w:hAnsi="Times New Roman"/>
          <w:b/>
          <w:sz w:val="24"/>
        </w:rPr>
        <w:t>Славнефть</w:t>
      </w:r>
      <w:proofErr w:type="spellEnd"/>
      <w:r w:rsidRPr="0063533A">
        <w:rPr>
          <w:rFonts w:ascii="Times New Roman" w:hAnsi="Times New Roman"/>
          <w:b/>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63533A">
        <w:rPr>
          <w:rFonts w:ascii="Times New Roman" w:hAnsi="Times New Roman"/>
          <w:b/>
          <w:sz w:val="24"/>
        </w:rPr>
        <w:t>Славнефть</w:t>
      </w:r>
      <w:proofErr w:type="spellEnd"/>
      <w:r w:rsidRPr="0063533A">
        <w:rPr>
          <w:rFonts w:ascii="Times New Roman" w:hAnsi="Times New Roman"/>
          <w:b/>
          <w:sz w:val="24"/>
        </w:rPr>
        <w:t>-ЯНОС»,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D6779E">
        <w:rPr>
          <w:rFonts w:ascii="Times New Roman" w:hAnsi="Times New Roman"/>
          <w:b/>
          <w:sz w:val="24"/>
        </w:rPr>
        <w:t>21</w:t>
      </w:r>
      <w:r w:rsidR="007A3D32">
        <w:rPr>
          <w:rFonts w:ascii="Times New Roman" w:hAnsi="Times New Roman"/>
          <w:b/>
          <w:sz w:val="24"/>
        </w:rPr>
        <w:t xml:space="preserve"> </w:t>
      </w:r>
      <w:r w:rsidR="00D6779E">
        <w:rPr>
          <w:rFonts w:ascii="Times New Roman" w:hAnsi="Times New Roman"/>
          <w:b/>
          <w:sz w:val="24"/>
        </w:rPr>
        <w:t>февраля</w:t>
      </w:r>
      <w:r w:rsidR="007A3D32">
        <w:rPr>
          <w:rFonts w:ascii="Times New Roman" w:hAnsi="Times New Roman"/>
          <w:b/>
          <w:sz w:val="24"/>
        </w:rPr>
        <w:t xml:space="preserve"> </w:t>
      </w:r>
      <w:r w:rsidR="00230908" w:rsidRPr="00C561F7">
        <w:rPr>
          <w:rFonts w:ascii="Times New Roman" w:hAnsi="Times New Roman"/>
          <w:b/>
          <w:sz w:val="24"/>
        </w:rPr>
        <w:t>201</w:t>
      </w:r>
      <w:r w:rsidR="00644749">
        <w:rPr>
          <w:rFonts w:ascii="Times New Roman" w:hAnsi="Times New Roman"/>
          <w:b/>
          <w:sz w:val="24"/>
        </w:rPr>
        <w:t>9</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A62B09" w:rsidRDefault="00DE7BED" w:rsidP="00DE7BED">
      <w:pPr>
        <w:ind w:firstLine="720"/>
        <w:jc w:val="both"/>
        <w:rPr>
          <w:rFonts w:ascii="Times New Roman" w:hAnsi="Times New Roman"/>
          <w:b/>
          <w:sz w:val="24"/>
        </w:rPr>
      </w:pPr>
      <w:r w:rsidRPr="00A62B09">
        <w:rPr>
          <w:rFonts w:ascii="Times New Roman" w:hAnsi="Times New Roman"/>
          <w:b/>
          <w:sz w:val="24"/>
        </w:rPr>
        <w:t>Офертой контрагента будет считаться следующий комплект документов:</w:t>
      </w:r>
    </w:p>
    <w:p w:rsidR="00DE7BED" w:rsidRPr="00C561F7" w:rsidRDefault="00A62B09" w:rsidP="00DE7BED">
      <w:pPr>
        <w:ind w:firstLine="720"/>
        <w:jc w:val="both"/>
        <w:rPr>
          <w:rFonts w:ascii="Times New Roman" w:hAnsi="Times New Roman"/>
          <w:sz w:val="24"/>
        </w:rPr>
      </w:pPr>
      <w:r>
        <w:rPr>
          <w:rFonts w:ascii="Times New Roman" w:hAnsi="Times New Roman"/>
          <w:b/>
          <w:sz w:val="24"/>
        </w:rPr>
        <w:t>Т</w:t>
      </w:r>
      <w:r w:rsidR="00DE7BED" w:rsidRPr="00A62B09">
        <w:rPr>
          <w:rFonts w:ascii="Times New Roman" w:hAnsi="Times New Roman"/>
          <w:b/>
          <w:sz w:val="24"/>
        </w:rPr>
        <w:t>ехническая часть</w:t>
      </w:r>
      <w:r w:rsidR="00DE7BED" w:rsidRPr="00C561F7">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 xml:space="preserve">строго по </w:t>
      </w:r>
      <w:r w:rsidR="006E7537">
        <w:rPr>
          <w:rFonts w:ascii="Times New Roman" w:hAnsi="Times New Roman"/>
          <w:sz w:val="24"/>
        </w:rPr>
        <w:t>Ф</w:t>
      </w:r>
      <w:r w:rsidR="005D57DA">
        <w:rPr>
          <w:rFonts w:ascii="Times New Roman" w:hAnsi="Times New Roman"/>
          <w:sz w:val="24"/>
        </w:rPr>
        <w:t>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FF2283">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w:t>
      </w:r>
      <w:r w:rsidR="001556EE">
        <w:rPr>
          <w:rFonts w:ascii="Times New Roman" w:hAnsi="Times New Roman"/>
          <w:sz w:val="24"/>
        </w:rPr>
        <w:t>проект договора</w:t>
      </w:r>
      <w:r w:rsidRPr="00FF2283">
        <w:rPr>
          <w:rFonts w:ascii="Times New Roman" w:hAnsi="Times New Roman"/>
          <w:sz w:val="24"/>
        </w:rPr>
        <w:t xml:space="preserve"> (Форма № </w:t>
      </w:r>
      <w:r w:rsidRPr="00C57744">
        <w:rPr>
          <w:rFonts w:ascii="Times New Roman" w:hAnsi="Times New Roman"/>
          <w:color w:val="000000" w:themeColor="text1"/>
          <w:sz w:val="24"/>
        </w:rPr>
        <w:t>4</w:t>
      </w:r>
      <w:r w:rsidRPr="00FF2283">
        <w:rPr>
          <w:rFonts w:ascii="Times New Roman" w:hAnsi="Times New Roman"/>
          <w:sz w:val="24"/>
        </w:rPr>
        <w:t xml:space="preserve"> к</w:t>
      </w:r>
      <w:r w:rsidR="001556EE">
        <w:rPr>
          <w:rFonts w:ascii="Times New Roman" w:hAnsi="Times New Roman"/>
          <w:sz w:val="24"/>
        </w:rPr>
        <w:t xml:space="preserve"> настоящему ПДО) с Приложением </w:t>
      </w:r>
      <w:r w:rsidRPr="00FF2283">
        <w:rPr>
          <w:rFonts w:ascii="Times New Roman" w:hAnsi="Times New Roman"/>
          <w:sz w:val="24"/>
        </w:rPr>
        <w:t>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C57744" w:rsidRPr="00C57744" w:rsidRDefault="00C57744" w:rsidP="00C57744">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1556EE" w:rsidRDefault="001556EE" w:rsidP="00383543">
      <w:pPr>
        <w:pStyle w:val="a6"/>
        <w:numPr>
          <w:ilvl w:val="0"/>
          <w:numId w:val="2"/>
        </w:numPr>
        <w:jc w:val="both"/>
        <w:rPr>
          <w:rFonts w:ascii="Times New Roman" w:hAnsi="Times New Roman"/>
          <w:sz w:val="24"/>
        </w:rPr>
      </w:pPr>
      <w:r>
        <w:rPr>
          <w:rFonts w:ascii="Times New Roman" w:hAnsi="Times New Roman"/>
          <w:sz w:val="24"/>
        </w:rPr>
        <w:t xml:space="preserve">Справка </w:t>
      </w:r>
      <w:r w:rsidRPr="00BF6958">
        <w:rPr>
          <w:rFonts w:ascii="Times New Roman" w:hAnsi="Times New Roman"/>
          <w:sz w:val="24"/>
        </w:rPr>
        <w:t>(Форма № 6)</w:t>
      </w:r>
      <w:r>
        <w:rPr>
          <w:rFonts w:ascii="Times New Roman" w:hAnsi="Times New Roman"/>
          <w:sz w:val="24"/>
        </w:rPr>
        <w:t xml:space="preserve"> о заключенных и</w:t>
      </w:r>
      <w:r w:rsidR="00C86C67">
        <w:rPr>
          <w:rFonts w:ascii="Times New Roman" w:hAnsi="Times New Roman"/>
          <w:sz w:val="24"/>
        </w:rPr>
        <w:t xml:space="preserve"> </w:t>
      </w:r>
      <w:r w:rsidR="006E7537">
        <w:rPr>
          <w:rFonts w:ascii="Times New Roman" w:hAnsi="Times New Roman"/>
          <w:sz w:val="24"/>
        </w:rPr>
        <w:t>выполненных аналогичных Д</w:t>
      </w:r>
      <w:r>
        <w:rPr>
          <w:rFonts w:ascii="Times New Roman" w:hAnsi="Times New Roman"/>
          <w:sz w:val="24"/>
        </w:rPr>
        <w:t xml:space="preserve">оговорах за последние </w:t>
      </w:r>
      <w:r w:rsidR="00644749">
        <w:rPr>
          <w:rFonts w:ascii="Times New Roman" w:hAnsi="Times New Roman"/>
          <w:sz w:val="24"/>
        </w:rPr>
        <w:t>3 года</w:t>
      </w:r>
      <w:r w:rsidR="00C86C67">
        <w:rPr>
          <w:rFonts w:ascii="Times New Roman" w:hAnsi="Times New Roman"/>
          <w:sz w:val="24"/>
        </w:rPr>
        <w:t xml:space="preserve"> за подписью руководителя </w:t>
      </w:r>
      <w:r w:rsidR="00A62B09">
        <w:rPr>
          <w:rFonts w:ascii="Times New Roman" w:hAnsi="Times New Roman"/>
          <w:sz w:val="24"/>
        </w:rPr>
        <w:t>организации</w:t>
      </w:r>
      <w:r w:rsidR="00C86C67">
        <w:rPr>
          <w:rFonts w:ascii="Times New Roman" w:hAnsi="Times New Roman"/>
          <w:sz w:val="24"/>
        </w:rPr>
        <w:t>;</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w:t>
      </w:r>
      <w:r>
        <w:rPr>
          <w:rFonts w:ascii="Times New Roman" w:hAnsi="Times New Roman"/>
          <w:sz w:val="24"/>
        </w:rPr>
        <w:t xml:space="preserve">ействителен в течение не менее </w:t>
      </w:r>
      <w:r w:rsidR="00A62B09">
        <w:rPr>
          <w:rFonts w:ascii="Times New Roman" w:hAnsi="Times New Roman"/>
          <w:sz w:val="24"/>
        </w:rPr>
        <w:t>3</w:t>
      </w:r>
      <w:r>
        <w:rPr>
          <w:rFonts w:ascii="Times New Roman" w:hAnsi="Times New Roman"/>
          <w:sz w:val="24"/>
        </w:rPr>
        <w:t xml:space="preserve"> (</w:t>
      </w:r>
      <w:r w:rsidR="00A62B09">
        <w:rPr>
          <w:rFonts w:ascii="Times New Roman" w:hAnsi="Times New Roman"/>
          <w:sz w:val="24"/>
        </w:rPr>
        <w:t>Трех</w:t>
      </w:r>
      <w:r w:rsidRPr="00383543">
        <w:rPr>
          <w:rFonts w:ascii="Times New Roman" w:hAnsi="Times New Roman"/>
          <w:sz w:val="24"/>
        </w:rPr>
        <w:t>) месяцев после даты окончания приема оферт</w:t>
      </w:r>
      <w:r w:rsidR="00C86C67">
        <w:rPr>
          <w:rFonts w:ascii="Times New Roman" w:hAnsi="Times New Roman"/>
          <w:sz w:val="24"/>
        </w:rPr>
        <w:t>, либо пакет документов на аккредитацию</w:t>
      </w:r>
      <w:r w:rsidRPr="00383543">
        <w:rPr>
          <w:rFonts w:ascii="Times New Roman" w:hAnsi="Times New Roman"/>
          <w:sz w:val="24"/>
        </w:rPr>
        <w:t>;</w:t>
      </w:r>
    </w:p>
    <w:p w:rsidR="00BF304A" w:rsidRDefault="00383543" w:rsidP="000329B3">
      <w:pPr>
        <w:pStyle w:val="a6"/>
        <w:numPr>
          <w:ilvl w:val="0"/>
          <w:numId w:val="2"/>
        </w:numPr>
        <w:jc w:val="both"/>
        <w:rPr>
          <w:rFonts w:ascii="Times New Roman" w:hAnsi="Times New Roman"/>
          <w:sz w:val="24"/>
        </w:rPr>
      </w:pPr>
      <w:r>
        <w:rPr>
          <w:rFonts w:ascii="Times New Roman" w:hAnsi="Times New Roman"/>
          <w:sz w:val="24"/>
        </w:rPr>
        <w:t>Письмо об отсутствии/наличии изменений в уставных и/или регистрационных документах Контрагента с даты последнего их предоставления в ОАО «</w:t>
      </w:r>
      <w:proofErr w:type="spellStart"/>
      <w:r>
        <w:rPr>
          <w:rFonts w:ascii="Times New Roman" w:hAnsi="Times New Roman"/>
          <w:sz w:val="24"/>
        </w:rPr>
        <w:t>Славнефть</w:t>
      </w:r>
      <w:proofErr w:type="spellEnd"/>
      <w:r>
        <w:rPr>
          <w:rFonts w:ascii="Times New Roman" w:hAnsi="Times New Roman"/>
          <w:sz w:val="24"/>
        </w:rPr>
        <w:t xml:space="preserve">-ЯНОС» (Форма № </w:t>
      </w:r>
      <w:r w:rsidR="00C86C67">
        <w:rPr>
          <w:rFonts w:ascii="Times New Roman" w:hAnsi="Times New Roman"/>
          <w:color w:val="000000" w:themeColor="text1"/>
          <w:sz w:val="24"/>
        </w:rPr>
        <w:t>7</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A62B09" w:rsidP="00DE7BED">
      <w:pPr>
        <w:ind w:firstLine="720"/>
        <w:jc w:val="both"/>
        <w:rPr>
          <w:rFonts w:ascii="Times New Roman" w:hAnsi="Times New Roman"/>
          <w:sz w:val="24"/>
        </w:rPr>
      </w:pPr>
      <w:r>
        <w:rPr>
          <w:rFonts w:ascii="Times New Roman" w:hAnsi="Times New Roman"/>
          <w:b/>
          <w:sz w:val="24"/>
        </w:rPr>
        <w:t>К</w:t>
      </w:r>
      <w:r w:rsidR="00DE7BED" w:rsidRPr="00A62B09">
        <w:rPr>
          <w:rFonts w:ascii="Times New Roman" w:hAnsi="Times New Roman"/>
          <w:b/>
          <w:sz w:val="24"/>
        </w:rPr>
        <w:t>оммерческая часть</w:t>
      </w:r>
      <w:r w:rsidR="00DE7BED" w:rsidRPr="00C561F7">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A62B09"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Подписанный проект Д</w:t>
      </w:r>
      <w:r w:rsidR="00C86C67">
        <w:rPr>
          <w:rFonts w:ascii="Times New Roman" w:hAnsi="Times New Roman"/>
          <w:sz w:val="24"/>
        </w:rPr>
        <w:t>оговора</w:t>
      </w:r>
      <w:r w:rsidR="008C6979" w:rsidRPr="008C6979">
        <w:rPr>
          <w:rFonts w:ascii="Times New Roman" w:hAnsi="Times New Roman"/>
          <w:sz w:val="24"/>
        </w:rPr>
        <w:t xml:space="preserve"> (</w:t>
      </w:r>
      <w:r w:rsidR="0037183C">
        <w:rPr>
          <w:rFonts w:ascii="Times New Roman" w:hAnsi="Times New Roman"/>
          <w:sz w:val="24"/>
        </w:rPr>
        <w:t>Форма</w:t>
      </w:r>
      <w:r w:rsidR="008C6979" w:rsidRPr="008C6979">
        <w:rPr>
          <w:rFonts w:ascii="Times New Roman" w:hAnsi="Times New Roman"/>
          <w:sz w:val="24"/>
        </w:rPr>
        <w:t xml:space="preserve"> № </w:t>
      </w:r>
      <w:r w:rsidR="00C57744">
        <w:rPr>
          <w:rFonts w:ascii="Times New Roman" w:hAnsi="Times New Roman"/>
          <w:color w:val="000000" w:themeColor="text1"/>
          <w:sz w:val="24"/>
        </w:rPr>
        <w:t>4</w:t>
      </w:r>
      <w:r w:rsidR="008C6979"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w:t>
      </w:r>
      <w:r>
        <w:rPr>
          <w:rFonts w:ascii="Times New Roman" w:hAnsi="Times New Roman"/>
          <w:sz w:val="24"/>
        </w:rPr>
        <w:t>ем № 1</w:t>
      </w:r>
      <w:r w:rsidR="0087067B" w:rsidRPr="008C6979">
        <w:rPr>
          <w:rFonts w:ascii="Times New Roman" w:hAnsi="Times New Roman"/>
          <w:sz w:val="24"/>
        </w:rPr>
        <w:t xml:space="preserve"> к н</w:t>
      </w:r>
      <w:r w:rsidR="006E54D0">
        <w:rPr>
          <w:rFonts w:ascii="Times New Roman" w:hAnsi="Times New Roman"/>
          <w:sz w:val="24"/>
        </w:rPr>
        <w:t>е</w:t>
      </w:r>
      <w:r w:rsidR="0087067B" w:rsidRPr="008C6979">
        <w:rPr>
          <w:rFonts w:ascii="Times New Roman" w:hAnsi="Times New Roman"/>
          <w:sz w:val="24"/>
        </w:rPr>
        <w:t>м</w:t>
      </w:r>
      <w:r w:rsidR="008C6979">
        <w:rPr>
          <w:rFonts w:ascii="Times New Roman" w:hAnsi="Times New Roman"/>
          <w:sz w:val="24"/>
        </w:rPr>
        <w:t>у</w:t>
      </w:r>
      <w:r w:rsidR="0087067B" w:rsidRPr="008C6979">
        <w:rPr>
          <w:rFonts w:ascii="Times New Roman" w:hAnsi="Times New Roman"/>
          <w:sz w:val="24"/>
        </w:rPr>
        <w:t xml:space="preserve">, </w:t>
      </w:r>
      <w:r>
        <w:rPr>
          <w:rFonts w:ascii="Times New Roman" w:hAnsi="Times New Roman"/>
          <w:sz w:val="24"/>
        </w:rPr>
        <w:t xml:space="preserve">заполненные, </w:t>
      </w:r>
      <w:r w:rsidR="0087067B" w:rsidRPr="008C6979">
        <w:rPr>
          <w:rFonts w:ascii="Times New Roman" w:hAnsi="Times New Roman"/>
          <w:sz w:val="24"/>
        </w:rPr>
        <w:t>подписанные и скрепленные печатью организации в редакции Заказчика, в 2-х экземплярах;</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.1</w:t>
      </w:r>
      <w:r>
        <w:rPr>
          <w:rFonts w:ascii="Times New Roman" w:hAnsi="Times New Roman"/>
          <w:sz w:val="24"/>
        </w:rPr>
        <w:t>)</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или</w:t>
      </w:r>
    </w:p>
    <w:p w:rsidR="002606A2" w:rsidRPr="002606A2" w:rsidRDefault="002606A2" w:rsidP="002606A2">
      <w:pPr>
        <w:pStyle w:val="a6"/>
        <w:numPr>
          <w:ilvl w:val="0"/>
          <w:numId w:val="2"/>
        </w:numPr>
        <w:rPr>
          <w:rFonts w:ascii="Times New Roman" w:hAnsi="Times New Roman"/>
          <w:sz w:val="24"/>
        </w:rPr>
      </w:pPr>
      <w:r w:rsidRPr="002606A2">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B6F5A" w:rsidRPr="005B6F5A">
        <w:rPr>
          <w:rFonts w:ascii="Times New Roman" w:hAnsi="Times New Roman"/>
          <w:sz w:val="24"/>
        </w:rPr>
        <w:t>647</w:t>
      </w:r>
      <w:r w:rsidR="003523B8" w:rsidRPr="00C561F7">
        <w:rPr>
          <w:rFonts w:ascii="Times New Roman" w:hAnsi="Times New Roman"/>
          <w:sz w:val="24"/>
        </w:rPr>
        <w:t>-К</w:t>
      </w:r>
      <w:r w:rsidR="00930FFD">
        <w:rPr>
          <w:rFonts w:ascii="Times New Roman" w:hAnsi="Times New Roman"/>
          <w:sz w:val="24"/>
        </w:rPr>
        <w:t>Р</w:t>
      </w:r>
      <w:r w:rsidR="003523B8" w:rsidRPr="00C561F7">
        <w:rPr>
          <w:rFonts w:ascii="Times New Roman" w:hAnsi="Times New Roman"/>
          <w:sz w:val="24"/>
        </w:rPr>
        <w:t>-201</w:t>
      </w:r>
      <w:r w:rsidR="006A7FD5">
        <w:rPr>
          <w:rFonts w:ascii="Times New Roman" w:hAnsi="Times New Roman"/>
          <w:sz w:val="24"/>
        </w:rPr>
        <w:t>8</w:t>
      </w:r>
      <w:r w:rsidRPr="00C561F7">
        <w:rPr>
          <w:rFonts w:ascii="Times New Roman" w:hAnsi="Times New Roman"/>
          <w:color w:val="FF0000"/>
          <w:sz w:val="24"/>
        </w:rPr>
        <w:t xml:space="preserve"> </w:t>
      </w:r>
      <w:r w:rsidRPr="002549DA">
        <w:rPr>
          <w:rFonts w:ascii="Times New Roman" w:hAnsi="Times New Roman"/>
          <w:sz w:val="24"/>
        </w:rPr>
        <w:t>от</w:t>
      </w:r>
      <w:r w:rsidRPr="002549DA">
        <w:rPr>
          <w:rFonts w:ascii="Times New Roman" w:hAnsi="Times New Roman"/>
          <w:color w:val="FF0000"/>
          <w:sz w:val="24"/>
        </w:rPr>
        <w:t xml:space="preserve"> </w:t>
      </w:r>
      <w:r w:rsidR="002549DA" w:rsidRPr="002549DA">
        <w:rPr>
          <w:rFonts w:ascii="Times New Roman" w:hAnsi="Times New Roman"/>
          <w:sz w:val="24"/>
        </w:rPr>
        <w:t>18.12.2018 г.</w:t>
      </w:r>
      <w:r w:rsidRPr="002549DA">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6E7537" w:rsidRPr="006E7537" w:rsidRDefault="006E7537" w:rsidP="006E7537">
      <w:pPr>
        <w:widowControl w:val="0"/>
        <w:overflowPunct w:val="0"/>
        <w:autoSpaceDE w:val="0"/>
        <w:autoSpaceDN w:val="0"/>
        <w:adjustRightInd w:val="0"/>
        <w:spacing w:after="120"/>
        <w:ind w:firstLine="709"/>
        <w:jc w:val="both"/>
        <w:rPr>
          <w:rFonts w:ascii="Times New Roman" w:hAnsi="Times New Roman" w:cs="Arial"/>
          <w:kern w:val="28"/>
          <w:sz w:val="24"/>
        </w:rPr>
      </w:pPr>
      <w:r w:rsidRPr="006E7537">
        <w:rPr>
          <w:rFonts w:ascii="Times New Roman" w:hAnsi="Times New Roman" w:cs="Arial"/>
          <w:kern w:val="28"/>
          <w:sz w:val="24"/>
        </w:rPr>
        <w:t xml:space="preserve">В конверт с пометкой «Оригинал» </w:t>
      </w:r>
      <w:r w:rsidRPr="006E7537">
        <w:rPr>
          <w:rFonts w:ascii="Times New Roman" w:hAnsi="Times New Roman"/>
          <w:i/>
          <w:sz w:val="24"/>
          <w:u w:val="single"/>
        </w:rPr>
        <w:t>вкладывается электронный носитель информации</w:t>
      </w:r>
      <w:r w:rsidRPr="006E7537">
        <w:rPr>
          <w:rFonts w:ascii="Times New Roman" w:hAnsi="Times New Roman"/>
          <w:i/>
          <w:sz w:val="24"/>
        </w:rPr>
        <w:t xml:space="preserve"> (</w:t>
      </w:r>
      <w:r w:rsidRPr="006E7537">
        <w:rPr>
          <w:rFonts w:ascii="Times New Roman" w:hAnsi="Times New Roman"/>
          <w:i/>
          <w:sz w:val="24"/>
          <w:lang w:val="en-US"/>
        </w:rPr>
        <w:t>USB</w:t>
      </w:r>
      <w:r w:rsidRPr="006E7537">
        <w:rPr>
          <w:rFonts w:ascii="Times New Roman" w:hAnsi="Times New Roman"/>
          <w:i/>
          <w:sz w:val="24"/>
        </w:rPr>
        <w:t xml:space="preserve"> флэш-накопитель, </w:t>
      </w:r>
      <w:r w:rsidRPr="006E7537">
        <w:rPr>
          <w:rFonts w:ascii="Times New Roman" w:hAnsi="Times New Roman"/>
          <w:i/>
          <w:sz w:val="24"/>
          <w:lang w:val="en-US"/>
        </w:rPr>
        <w:t>CD</w:t>
      </w:r>
      <w:r w:rsidRPr="006E7537">
        <w:rPr>
          <w:rFonts w:ascii="Times New Roman" w:hAnsi="Times New Roman"/>
          <w:i/>
          <w:sz w:val="24"/>
        </w:rPr>
        <w:t>/</w:t>
      </w:r>
      <w:r w:rsidRPr="006E7537">
        <w:rPr>
          <w:rFonts w:ascii="Times New Roman" w:hAnsi="Times New Roman"/>
          <w:i/>
          <w:sz w:val="24"/>
          <w:lang w:val="en-US"/>
        </w:rPr>
        <w:t>DVD</w:t>
      </w:r>
      <w:r w:rsidRPr="006E7537">
        <w:rPr>
          <w:rFonts w:ascii="Times New Roman" w:hAnsi="Times New Roman"/>
          <w:i/>
          <w:sz w:val="24"/>
        </w:rPr>
        <w:t xml:space="preserve"> - диск) с отсканированными оригиналами документов (</w:t>
      </w:r>
      <w:r w:rsidRPr="006E7537">
        <w:rPr>
          <w:rFonts w:ascii="Times New Roman" w:hAnsi="Times New Roman"/>
          <w:i/>
          <w:sz w:val="24"/>
          <w:u w:val="single"/>
        </w:rPr>
        <w:t>без смет</w:t>
      </w:r>
      <w:r w:rsidRPr="006E7537">
        <w:rPr>
          <w:rFonts w:ascii="Times New Roman" w:hAnsi="Times New Roman"/>
          <w:i/>
          <w:sz w:val="24"/>
        </w:rPr>
        <w:t xml:space="preserve">), содержащимися в этом конверте, в формате </w:t>
      </w:r>
      <w:r w:rsidRPr="006E7537">
        <w:rPr>
          <w:rFonts w:ascii="Times New Roman" w:hAnsi="Times New Roman"/>
          <w:i/>
          <w:sz w:val="24"/>
          <w:lang w:val="en-US"/>
        </w:rPr>
        <w:t>PDF</w:t>
      </w:r>
      <w:r w:rsidRPr="006E7537">
        <w:rPr>
          <w:rFonts w:ascii="Times New Roman" w:hAnsi="Times New Roman"/>
          <w:i/>
          <w:sz w:val="24"/>
        </w:rPr>
        <w:t xml:space="preserve"> (все документы отдельными файлами, ч/б, с разрешением 100 - 200 </w:t>
      </w:r>
      <w:r w:rsidRPr="006E7537">
        <w:rPr>
          <w:rFonts w:ascii="Times New Roman" w:hAnsi="Times New Roman"/>
          <w:i/>
          <w:sz w:val="24"/>
          <w:lang w:val="en-US"/>
        </w:rPr>
        <w:t>dpi</w:t>
      </w:r>
      <w:r w:rsidRPr="006E7537">
        <w:rPr>
          <w:rFonts w:ascii="Times New Roman" w:hAnsi="Times New Roman"/>
          <w:i/>
          <w:sz w:val="24"/>
        </w:rPr>
        <w:t>),</w:t>
      </w:r>
      <w:r w:rsidRPr="006E7537">
        <w:rPr>
          <w:rFonts w:ascii="Times New Roman" w:hAnsi="Times New Roman"/>
          <w:sz w:val="24"/>
        </w:rPr>
        <w:t xml:space="preserve"> </w:t>
      </w:r>
      <w:r w:rsidRPr="006E7537">
        <w:rPr>
          <w:rFonts w:ascii="Times New Roman" w:hAnsi="Times New Roman"/>
          <w:b/>
          <w:i/>
          <w:sz w:val="24"/>
          <w:u w:val="single"/>
        </w:rPr>
        <w:t>сметные расчеты</w:t>
      </w:r>
      <w:r w:rsidRPr="006E7537">
        <w:rPr>
          <w:rFonts w:ascii="Times New Roman" w:hAnsi="Times New Roman"/>
          <w:b/>
          <w:i/>
          <w:sz w:val="24"/>
        </w:rPr>
        <w:t xml:space="preserve"> - в формате </w:t>
      </w:r>
      <w:r w:rsidRPr="006E7537">
        <w:rPr>
          <w:rFonts w:ascii="Times New Roman" w:hAnsi="Times New Roman"/>
          <w:b/>
          <w:i/>
          <w:sz w:val="24"/>
          <w:lang w:val="en-US"/>
        </w:rPr>
        <w:t>Word</w:t>
      </w:r>
      <w:r w:rsidRPr="006E7537">
        <w:rPr>
          <w:rFonts w:ascii="Times New Roman" w:hAnsi="Times New Roman"/>
          <w:b/>
          <w:i/>
          <w:sz w:val="24"/>
        </w:rPr>
        <w:t xml:space="preserve"> или </w:t>
      </w:r>
      <w:r w:rsidRPr="006E7537">
        <w:rPr>
          <w:rFonts w:ascii="Times New Roman" w:hAnsi="Times New Roman"/>
          <w:b/>
          <w:i/>
          <w:sz w:val="24"/>
          <w:lang w:val="en-US"/>
        </w:rPr>
        <w:t>Excel</w:t>
      </w:r>
      <w:r w:rsidRPr="006E7537">
        <w:rPr>
          <w:rFonts w:ascii="Times New Roman" w:hAnsi="Times New Roman"/>
          <w:sz w:val="24"/>
        </w:rPr>
        <w:t>)</w:t>
      </w:r>
      <w:r w:rsidRPr="006E7537">
        <w:rPr>
          <w:rFonts w:ascii="Times New Roman" w:hAnsi="Times New Roman" w:cs="Arial"/>
          <w:kern w:val="28"/>
          <w:sz w:val="24"/>
        </w:rPr>
        <w:t>; наименование файла должно соответствовать содержанию соответствующего документа.</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Запечатанные конверты, заверенные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Начало приема оферт – «</w:t>
      </w:r>
      <w:r w:rsidR="002549DA">
        <w:rPr>
          <w:rFonts w:ascii="Times New Roman" w:hAnsi="Times New Roman" w:cs="Arial"/>
          <w:b/>
          <w:sz w:val="24"/>
          <w:szCs w:val="22"/>
        </w:rPr>
        <w:t>18</w:t>
      </w:r>
      <w:r w:rsidRPr="006E7537">
        <w:rPr>
          <w:rFonts w:ascii="Times New Roman" w:hAnsi="Times New Roman" w:cs="Arial"/>
          <w:b/>
          <w:sz w:val="24"/>
          <w:szCs w:val="22"/>
        </w:rPr>
        <w:t xml:space="preserve">» </w:t>
      </w:r>
      <w:r w:rsidR="002549DA">
        <w:rPr>
          <w:rFonts w:ascii="Times New Roman" w:hAnsi="Times New Roman" w:cs="Arial"/>
          <w:b/>
          <w:sz w:val="24"/>
          <w:szCs w:val="22"/>
        </w:rPr>
        <w:t xml:space="preserve">декабря </w:t>
      </w:r>
      <w:r w:rsidRPr="006E7537">
        <w:rPr>
          <w:rFonts w:ascii="Times New Roman" w:hAnsi="Times New Roman" w:cs="Arial"/>
          <w:b/>
          <w:sz w:val="24"/>
          <w:szCs w:val="22"/>
        </w:rPr>
        <w:t>2018 года.</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 xml:space="preserve">Окончание приема оферт – </w:t>
      </w:r>
      <w:r w:rsidR="002549DA">
        <w:rPr>
          <w:rFonts w:ascii="Times New Roman" w:hAnsi="Times New Roman" w:cs="Arial"/>
          <w:b/>
          <w:sz w:val="24"/>
          <w:szCs w:val="22"/>
        </w:rPr>
        <w:t>16</w:t>
      </w:r>
      <w:r w:rsidRPr="006E7537">
        <w:rPr>
          <w:rFonts w:ascii="Times New Roman" w:hAnsi="Times New Roman" w:cs="Arial"/>
          <w:b/>
          <w:sz w:val="24"/>
          <w:szCs w:val="22"/>
        </w:rPr>
        <w:t>:</w:t>
      </w:r>
      <w:r w:rsidR="002549DA">
        <w:rPr>
          <w:rFonts w:ascii="Times New Roman" w:hAnsi="Times New Roman" w:cs="Arial"/>
          <w:b/>
          <w:sz w:val="24"/>
          <w:szCs w:val="22"/>
        </w:rPr>
        <w:t>00</w:t>
      </w:r>
      <w:r w:rsidRPr="006E7537">
        <w:rPr>
          <w:rFonts w:ascii="Times New Roman" w:hAnsi="Times New Roman" w:cs="Arial"/>
          <w:b/>
          <w:sz w:val="24"/>
          <w:szCs w:val="22"/>
        </w:rPr>
        <w:t xml:space="preserve"> «</w:t>
      </w:r>
      <w:r w:rsidR="002549DA">
        <w:rPr>
          <w:rFonts w:ascii="Times New Roman" w:hAnsi="Times New Roman" w:cs="Arial"/>
          <w:b/>
          <w:sz w:val="24"/>
          <w:szCs w:val="22"/>
        </w:rPr>
        <w:t>10</w:t>
      </w:r>
      <w:r w:rsidRPr="006E7537">
        <w:rPr>
          <w:rFonts w:ascii="Times New Roman" w:hAnsi="Times New Roman" w:cs="Arial"/>
          <w:b/>
          <w:sz w:val="24"/>
          <w:szCs w:val="22"/>
        </w:rPr>
        <w:t xml:space="preserve">» </w:t>
      </w:r>
      <w:r w:rsidR="002549DA">
        <w:rPr>
          <w:rFonts w:ascii="Times New Roman" w:hAnsi="Times New Roman" w:cs="Arial"/>
          <w:b/>
          <w:sz w:val="24"/>
          <w:szCs w:val="22"/>
        </w:rPr>
        <w:t xml:space="preserve">января </w:t>
      </w:r>
      <w:r w:rsidRPr="006E7537">
        <w:rPr>
          <w:rFonts w:ascii="Times New Roman" w:hAnsi="Times New Roman" w:cs="Arial"/>
          <w:b/>
          <w:sz w:val="24"/>
          <w:szCs w:val="22"/>
        </w:rPr>
        <w:t>201</w:t>
      </w:r>
      <w:r w:rsidR="002549DA">
        <w:rPr>
          <w:rFonts w:ascii="Times New Roman" w:hAnsi="Times New Roman" w:cs="Arial"/>
          <w:b/>
          <w:sz w:val="24"/>
          <w:szCs w:val="22"/>
        </w:rPr>
        <w:t>9</w:t>
      </w:r>
      <w:r w:rsidRPr="006E7537">
        <w:rPr>
          <w:rFonts w:ascii="Times New Roman" w:hAnsi="Times New Roman" w:cs="Arial"/>
          <w:b/>
          <w:sz w:val="24"/>
          <w:szCs w:val="22"/>
        </w:rPr>
        <w:t xml:space="preserve"> года.</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Срок для определения победителя – до «</w:t>
      </w:r>
      <w:r w:rsidR="002549DA">
        <w:rPr>
          <w:rFonts w:ascii="Times New Roman" w:hAnsi="Times New Roman" w:cs="Arial"/>
          <w:b/>
          <w:sz w:val="24"/>
          <w:szCs w:val="22"/>
        </w:rPr>
        <w:t>21</w:t>
      </w:r>
      <w:r w:rsidRPr="006E7537">
        <w:rPr>
          <w:rFonts w:ascii="Times New Roman" w:hAnsi="Times New Roman" w:cs="Arial"/>
          <w:b/>
          <w:sz w:val="24"/>
          <w:szCs w:val="22"/>
        </w:rPr>
        <w:t xml:space="preserve">» </w:t>
      </w:r>
      <w:r w:rsidR="002549DA">
        <w:rPr>
          <w:rFonts w:ascii="Times New Roman" w:hAnsi="Times New Roman" w:cs="Arial"/>
          <w:b/>
          <w:sz w:val="24"/>
          <w:szCs w:val="22"/>
        </w:rPr>
        <w:t>февраля</w:t>
      </w:r>
      <w:r w:rsidRPr="006E7537">
        <w:rPr>
          <w:rFonts w:ascii="Times New Roman" w:hAnsi="Times New Roman" w:cs="Arial"/>
          <w:b/>
          <w:sz w:val="24"/>
          <w:szCs w:val="22"/>
        </w:rPr>
        <w:t xml:space="preserve"> 201</w:t>
      </w:r>
      <w:r w:rsidR="002549DA">
        <w:rPr>
          <w:rFonts w:ascii="Times New Roman" w:hAnsi="Times New Roman" w:cs="Arial"/>
          <w:b/>
          <w:sz w:val="24"/>
          <w:szCs w:val="22"/>
        </w:rPr>
        <w:t>9</w:t>
      </w:r>
      <w:r w:rsidRPr="006E7537">
        <w:rPr>
          <w:rFonts w:ascii="Times New Roman" w:hAnsi="Times New Roman" w:cs="Arial"/>
          <w:b/>
          <w:sz w:val="24"/>
          <w:szCs w:val="22"/>
        </w:rPr>
        <w:t xml:space="preserve"> года.</w:t>
      </w:r>
    </w:p>
    <w:p w:rsidR="006E7537" w:rsidRPr="006E7537" w:rsidRDefault="006E7537" w:rsidP="006E7537">
      <w:pPr>
        <w:spacing w:after="120"/>
        <w:ind w:firstLine="720"/>
        <w:jc w:val="both"/>
        <w:rPr>
          <w:rFonts w:ascii="Times New Roman" w:hAnsi="Times New Roman" w:cs="Arial"/>
          <w:b/>
          <w:i/>
          <w:sz w:val="24"/>
          <w:szCs w:val="22"/>
        </w:rPr>
      </w:pPr>
      <w:r w:rsidRPr="006E7537">
        <w:rPr>
          <w:rFonts w:ascii="Times New Roman" w:hAnsi="Times New Roman" w:cs="Arial"/>
          <w:b/>
          <w:i/>
          <w:sz w:val="24"/>
          <w:szCs w:val="22"/>
        </w:rPr>
        <w:t>Оферты, полученные позже указанного срока, к рассмотрению не принимаются.</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имеет право продлить срок приема оферт.</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ответит на Ваши письменные запросы, касающиеся разъяснений настоящего предложения, полученные не позднее «</w:t>
      </w:r>
      <w:r w:rsidR="002549DA">
        <w:rPr>
          <w:rFonts w:ascii="Times New Roman" w:hAnsi="Times New Roman" w:cs="Arial"/>
          <w:sz w:val="24"/>
          <w:szCs w:val="22"/>
        </w:rPr>
        <w:t>28</w:t>
      </w:r>
      <w:r w:rsidRPr="006E7537">
        <w:rPr>
          <w:rFonts w:ascii="Times New Roman" w:hAnsi="Times New Roman" w:cs="Arial"/>
          <w:sz w:val="24"/>
          <w:szCs w:val="22"/>
        </w:rPr>
        <w:t xml:space="preserve">» </w:t>
      </w:r>
      <w:r w:rsidR="002549DA">
        <w:rPr>
          <w:rFonts w:ascii="Times New Roman" w:hAnsi="Times New Roman" w:cs="Arial"/>
          <w:sz w:val="24"/>
          <w:szCs w:val="22"/>
        </w:rPr>
        <w:t>декабря</w:t>
      </w:r>
      <w:r w:rsidRPr="006E7537">
        <w:rPr>
          <w:rFonts w:ascii="Times New Roman" w:hAnsi="Times New Roman" w:cs="Arial"/>
          <w:sz w:val="24"/>
          <w:szCs w:val="22"/>
        </w:rPr>
        <w:t xml:space="preserve"> 2018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E7537" w:rsidRPr="006E7537" w:rsidRDefault="006E7537" w:rsidP="006E7537">
      <w:pPr>
        <w:spacing w:after="60"/>
        <w:jc w:val="both"/>
        <w:rPr>
          <w:rFonts w:ascii="Times New Roman" w:hAnsi="Times New Roman"/>
          <w:sz w:val="24"/>
        </w:rPr>
      </w:pPr>
      <w:r w:rsidRPr="006E7537">
        <w:rPr>
          <w:rFonts w:ascii="Times New Roman" w:hAnsi="Times New Roman"/>
          <w:sz w:val="24"/>
          <w:u w:val="single"/>
        </w:rPr>
        <w:t>По вопросам технического и организационного характера обращаться к</w:t>
      </w:r>
      <w:r w:rsidRPr="006E7537">
        <w:rPr>
          <w:rFonts w:ascii="Times New Roman" w:hAnsi="Times New Roman"/>
          <w:sz w:val="24"/>
        </w:rPr>
        <w:t>:</w:t>
      </w:r>
    </w:p>
    <w:p w:rsidR="00DD4994" w:rsidRPr="00DD4994" w:rsidRDefault="00DD4994" w:rsidP="00DD4994">
      <w:pPr>
        <w:spacing w:before="60"/>
        <w:ind w:firstLine="708"/>
        <w:jc w:val="both"/>
        <w:rPr>
          <w:rFonts w:ascii="Times New Roman" w:hAnsi="Times New Roman"/>
          <w:color w:val="000000"/>
          <w:sz w:val="24"/>
        </w:rPr>
      </w:pPr>
      <w:r>
        <w:rPr>
          <w:rFonts w:ascii="Times New Roman" w:hAnsi="Times New Roman"/>
          <w:color w:val="000000"/>
          <w:sz w:val="24"/>
        </w:rPr>
        <w:t>к</w:t>
      </w:r>
      <w:r w:rsidRPr="00DD4994">
        <w:rPr>
          <w:rFonts w:ascii="Times New Roman" w:hAnsi="Times New Roman"/>
          <w:color w:val="000000"/>
          <w:sz w:val="24"/>
        </w:rPr>
        <w:t xml:space="preserve"> ведущему специалисту Тендерного комитета ОАО «</w:t>
      </w:r>
      <w:proofErr w:type="spellStart"/>
      <w:r w:rsidRPr="00DD4994">
        <w:rPr>
          <w:rFonts w:ascii="Times New Roman" w:hAnsi="Times New Roman"/>
          <w:color w:val="000000"/>
          <w:sz w:val="24"/>
        </w:rPr>
        <w:t>Славнефть</w:t>
      </w:r>
      <w:proofErr w:type="spellEnd"/>
      <w:r w:rsidRPr="00DD4994">
        <w:rPr>
          <w:rFonts w:ascii="Times New Roman" w:hAnsi="Times New Roman"/>
          <w:color w:val="000000"/>
          <w:sz w:val="24"/>
        </w:rPr>
        <w:t xml:space="preserve">-ЯНОС» Прокофьевой Елене Геннадьевне. </w:t>
      </w:r>
    </w:p>
    <w:p w:rsidR="006E7537" w:rsidRPr="006E7537" w:rsidRDefault="00DD4994" w:rsidP="00DD4994">
      <w:pPr>
        <w:spacing w:before="60"/>
        <w:ind w:firstLine="708"/>
        <w:jc w:val="both"/>
        <w:rPr>
          <w:rFonts w:ascii="Times New Roman" w:hAnsi="Times New Roman"/>
          <w:sz w:val="24"/>
        </w:rPr>
      </w:pPr>
      <w:r w:rsidRPr="00DD4994">
        <w:rPr>
          <w:rFonts w:ascii="Times New Roman" w:hAnsi="Times New Roman"/>
          <w:color w:val="000000"/>
          <w:sz w:val="24"/>
        </w:rPr>
        <w:t>Контактные данные: телефон: (4852) 49-90-34, E-</w:t>
      </w:r>
      <w:proofErr w:type="spellStart"/>
      <w:r w:rsidRPr="00DD4994">
        <w:rPr>
          <w:rFonts w:ascii="Times New Roman" w:hAnsi="Times New Roman"/>
          <w:color w:val="000000"/>
          <w:sz w:val="24"/>
        </w:rPr>
        <w:t>mail</w:t>
      </w:r>
      <w:proofErr w:type="spellEnd"/>
      <w:r w:rsidRPr="00DD4994">
        <w:rPr>
          <w:rFonts w:ascii="Times New Roman" w:hAnsi="Times New Roman"/>
          <w:color w:val="000000"/>
          <w:sz w:val="24"/>
        </w:rPr>
        <w:t xml:space="preserve">: </w:t>
      </w:r>
      <w:hyperlink r:id="rId8" w:history="1">
        <w:r w:rsidRPr="0051449B">
          <w:rPr>
            <w:rStyle w:val="a8"/>
            <w:rFonts w:ascii="Times New Roman" w:hAnsi="Times New Roman"/>
            <w:sz w:val="24"/>
          </w:rPr>
          <w:t>ProkofievaEG@yanos.slavneft.ru</w:t>
        </w:r>
      </w:hyperlink>
      <w:r>
        <w:rPr>
          <w:rFonts w:ascii="Times New Roman" w:hAnsi="Times New Roman"/>
          <w:color w:val="000000"/>
          <w:sz w:val="24"/>
        </w:rPr>
        <w:t xml:space="preserve"> </w:t>
      </w:r>
    </w:p>
    <w:p w:rsidR="006E7537" w:rsidRPr="006E7537" w:rsidRDefault="006E7537" w:rsidP="006E7537">
      <w:pPr>
        <w:spacing w:after="120"/>
        <w:ind w:firstLine="784"/>
        <w:jc w:val="both"/>
        <w:rPr>
          <w:rFonts w:ascii="Times New Roman" w:hAnsi="Times New Roman" w:cs="Arial"/>
          <w:sz w:val="24"/>
          <w:szCs w:val="22"/>
        </w:rPr>
      </w:pPr>
      <w:r w:rsidRPr="006E7537">
        <w:rPr>
          <w:rFonts w:ascii="Times New Roman" w:hAnsi="Times New Roman" w:cs="Arial"/>
          <w:sz w:val="24"/>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по ссылке: </w:t>
      </w:r>
      <w:hyperlink r:id="rId9" w:history="1">
        <w:r w:rsidRPr="006E7537">
          <w:rPr>
            <w:rFonts w:ascii="Times New Roman" w:hAnsi="Times New Roman"/>
            <w:b/>
            <w:color w:val="0000FF"/>
            <w:sz w:val="24"/>
            <w:szCs w:val="22"/>
            <w:u w:val="single"/>
          </w:rPr>
          <w:t>Тендеры</w:t>
        </w:r>
      </w:hyperlink>
      <w:r w:rsidRPr="006E7537">
        <w:rPr>
          <w:rFonts w:ascii="Times New Roman" w:hAnsi="Times New Roman" w:cs="Arial"/>
          <w:sz w:val="24"/>
          <w:szCs w:val="22"/>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6A7FD5" w:rsidRPr="006A7FD5" w:rsidRDefault="006A7FD5" w:rsidP="006A7FD5">
      <w:pPr>
        <w:jc w:val="center"/>
        <w:rPr>
          <w:rFonts w:ascii="Times New Roman" w:hAnsi="Times New Roman"/>
          <w:b/>
          <w:sz w:val="24"/>
        </w:rPr>
      </w:pPr>
      <w:r w:rsidRPr="006A7FD5">
        <w:rPr>
          <w:rFonts w:ascii="Times New Roman" w:hAnsi="Times New Roman"/>
          <w:b/>
          <w:sz w:val="24"/>
        </w:rPr>
        <w:t>Внимание!</w:t>
      </w:r>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 xml:space="preserve">Участники закупки, не прошедшие аккредитацию в Обществе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w:t>
      </w:r>
      <w:r w:rsidRPr="006A7FD5">
        <w:rPr>
          <w:rFonts w:ascii="Times New Roman" w:hAnsi="Times New Roman" w:cs="Arial"/>
          <w:b/>
          <w:sz w:val="24"/>
          <w:szCs w:val="22"/>
        </w:rPr>
        <w:t xml:space="preserve">в соответствии с правилами, размещенными по ссылке: </w:t>
      </w:r>
      <w:hyperlink r:id="rId10" w:history="1">
        <w:r w:rsidRPr="006A7FD5">
          <w:rPr>
            <w:rFonts w:ascii="Times New Roman" w:hAnsi="Times New Roman"/>
            <w:b/>
            <w:color w:val="0000FF"/>
            <w:sz w:val="24"/>
            <w:u w:val="single"/>
          </w:rPr>
          <w:t>Прохождение аккредитации</w:t>
        </w:r>
      </w:hyperlink>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 xml:space="preserve">В случае участия в закупке группы потенциальных Контрагентов (на стороне одного участника закупки), прохождение аккредитации обязательно для каждого </w:t>
      </w:r>
      <w:r w:rsidRPr="006A7FD5">
        <w:rPr>
          <w:rFonts w:ascii="Times New Roman" w:hAnsi="Times New Roman" w:cs="Arial"/>
          <w:b/>
          <w:sz w:val="24"/>
          <w:szCs w:val="22"/>
        </w:rPr>
        <w:t>члена указанной группы (в том числе субподрядчиков) по отдельности</w:t>
      </w:r>
      <w:r w:rsidRPr="006A7FD5">
        <w:rPr>
          <w:rFonts w:ascii="Times New Roman" w:hAnsi="Times New Roman"/>
          <w:b/>
          <w:sz w:val="24"/>
        </w:rPr>
        <w:t>.</w:t>
      </w:r>
    </w:p>
    <w:p w:rsidR="006A7FD5" w:rsidRPr="006A7FD5" w:rsidRDefault="006A7FD5" w:rsidP="006A7FD5">
      <w:pPr>
        <w:ind w:firstLine="709"/>
        <w:jc w:val="both"/>
        <w:rPr>
          <w:rFonts w:ascii="Times New Roman" w:hAnsi="Times New Roman" w:cs="Arial"/>
          <w:color w:val="000000"/>
          <w:sz w:val="24"/>
          <w:szCs w:val="22"/>
        </w:rPr>
      </w:pPr>
      <w:r w:rsidRPr="006A7FD5">
        <w:rPr>
          <w:rFonts w:ascii="Times New Roman" w:hAnsi="Times New Roman" w:cs="Arial"/>
          <w:color w:val="000000"/>
          <w:sz w:val="24"/>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6A7FD5">
        <w:rPr>
          <w:rFonts w:ascii="Times New Roman" w:hAnsi="Times New Roman"/>
          <w:color w:val="000000"/>
          <w:sz w:val="24"/>
          <w:szCs w:val="22"/>
        </w:rPr>
        <w:t xml:space="preserve">в составе технической части оферты </w:t>
      </w:r>
      <w:r w:rsidRPr="006A7FD5">
        <w:rPr>
          <w:rFonts w:ascii="Times New Roman" w:hAnsi="Times New Roman" w:cs="Arial"/>
          <w:color w:val="000000"/>
          <w:sz w:val="24"/>
          <w:szCs w:val="22"/>
        </w:rPr>
        <w:t xml:space="preserve">копию уведомления о прохождении аккредитации (при условии, что статус «Аккредитован» действителен в течение не менее 3 (Трех)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6A7FD5">
          <w:rPr>
            <w:rFonts w:ascii="Times New Roman" w:hAnsi="Times New Roman"/>
            <w:b/>
            <w:color w:val="0000FF"/>
            <w:sz w:val="24"/>
            <w:szCs w:val="22"/>
            <w:u w:val="single"/>
          </w:rPr>
          <w:t>Прохождение аккредитации</w:t>
        </w:r>
      </w:hyperlink>
      <w:r w:rsidRPr="006A7FD5">
        <w:rPr>
          <w:rFonts w:ascii="Times New Roman" w:hAnsi="Times New Roman" w:cs="Arial"/>
          <w:color w:val="000000"/>
          <w:sz w:val="24"/>
          <w:szCs w:val="22"/>
        </w:rPr>
        <w:t>.</w:t>
      </w:r>
    </w:p>
    <w:p w:rsid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cs="Arial"/>
          <w:sz w:val="24"/>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6A7FD5" w:rsidRPr="006A7FD5" w:rsidRDefault="006A7FD5" w:rsidP="006A7FD5">
      <w:pPr>
        <w:spacing w:before="0"/>
        <w:ind w:firstLine="708"/>
        <w:jc w:val="both"/>
        <w:rPr>
          <w:rFonts w:ascii="Times New Roman" w:hAnsi="Times New Roman"/>
          <w:sz w:val="24"/>
          <w:szCs w:val="22"/>
        </w:rPr>
      </w:pPr>
      <w:r w:rsidRPr="006A7FD5">
        <w:rPr>
          <w:rFonts w:ascii="Times New Roman" w:hAnsi="Times New Roman"/>
          <w:sz w:val="24"/>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6A7FD5" w:rsidRPr="006A7FD5" w:rsidRDefault="006A7FD5" w:rsidP="006A7FD5">
      <w:pPr>
        <w:spacing w:before="0"/>
        <w:ind w:firstLine="708"/>
        <w:jc w:val="both"/>
        <w:rPr>
          <w:rFonts w:ascii="Times New Roman" w:hAnsi="Times New Roman"/>
          <w:sz w:val="24"/>
          <w:szCs w:val="22"/>
        </w:rPr>
      </w:pPr>
      <w:r w:rsidRPr="006A7FD5">
        <w:rPr>
          <w:rFonts w:ascii="Times New Roman" w:hAnsi="Times New Roman"/>
          <w:sz w:val="24"/>
          <w:szCs w:val="22"/>
        </w:rPr>
        <w:t xml:space="preserve">Жалоба в письменном виде направляется в Тендерный комитет Общества по адресу: </w:t>
      </w:r>
      <w:r w:rsidRPr="006A7FD5">
        <w:rPr>
          <w:rFonts w:ascii="Times New Roman" w:hAnsi="Times New Roman" w:cs="Arial"/>
          <w:sz w:val="24"/>
          <w:szCs w:val="22"/>
        </w:rPr>
        <w:t>150023, г. Ярославль, Московский пр., д.130, в Тендерный комитет</w:t>
      </w:r>
      <w:r w:rsidRPr="006A7FD5">
        <w:rPr>
          <w:rFonts w:ascii="Times New Roman" w:hAnsi="Times New Roman"/>
          <w:sz w:val="24"/>
          <w:szCs w:val="22"/>
        </w:rPr>
        <w:t>. В жалобе указываются: обжалуемое вынесенное решение ОАО «</w:t>
      </w:r>
      <w:proofErr w:type="spellStart"/>
      <w:r w:rsidRPr="006A7FD5">
        <w:rPr>
          <w:rFonts w:ascii="Times New Roman" w:hAnsi="Times New Roman"/>
          <w:sz w:val="24"/>
          <w:szCs w:val="22"/>
        </w:rPr>
        <w:t>Славнефть</w:t>
      </w:r>
      <w:proofErr w:type="spellEnd"/>
      <w:r w:rsidRPr="006A7FD5">
        <w:rPr>
          <w:rFonts w:ascii="Times New Roman" w:hAnsi="Times New Roman"/>
          <w:sz w:val="24"/>
          <w:szCs w:val="22"/>
        </w:rPr>
        <w:t>-ЯНОС», обжалуемые действия (бездействие) ОАО «</w:t>
      </w:r>
      <w:proofErr w:type="spellStart"/>
      <w:r w:rsidRPr="006A7FD5">
        <w:rPr>
          <w:rFonts w:ascii="Times New Roman" w:hAnsi="Times New Roman"/>
          <w:sz w:val="24"/>
          <w:szCs w:val="22"/>
        </w:rPr>
        <w:t>Славнефть</w:t>
      </w:r>
      <w:proofErr w:type="spellEnd"/>
      <w:r w:rsidRPr="006A7FD5">
        <w:rPr>
          <w:rFonts w:ascii="Times New Roman" w:hAnsi="Times New Roman"/>
          <w:sz w:val="24"/>
          <w:szCs w:val="22"/>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6A7FD5" w:rsidRP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sz w:val="24"/>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6A7FD5" w:rsidRP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cs="Arial"/>
          <w:sz w:val="24"/>
          <w:szCs w:val="22"/>
        </w:rPr>
        <w:t>Сообщаем, что в целях выявления и предупреждения фактов коррупции, мошенничества и иных злоупотреблений ОАО «</w:t>
      </w:r>
      <w:proofErr w:type="spellStart"/>
      <w:r w:rsidRPr="006A7FD5">
        <w:rPr>
          <w:rFonts w:ascii="Times New Roman" w:hAnsi="Times New Roman" w:cs="Arial"/>
          <w:sz w:val="24"/>
          <w:szCs w:val="22"/>
        </w:rPr>
        <w:t>Славнефть</w:t>
      </w:r>
      <w:proofErr w:type="spellEnd"/>
      <w:r w:rsidRPr="006A7FD5">
        <w:rPr>
          <w:rFonts w:ascii="Times New Roman" w:hAnsi="Times New Roman" w:cs="Arial"/>
          <w:sz w:val="24"/>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w:t>
      </w:r>
      <w:hyperlink r:id="rId12" w:history="1">
        <w:r w:rsidRPr="006A7FD5">
          <w:rPr>
            <w:rFonts w:ascii="Times New Roman" w:hAnsi="Times New Roman" w:cs="Arial"/>
            <w:color w:val="0000FF"/>
            <w:sz w:val="24"/>
            <w:szCs w:val="22"/>
            <w:u w:val="single"/>
          </w:rPr>
          <w:t>hotline@yanos.slavneft.ru</w:t>
        </w:r>
      </w:hyperlink>
      <w:r w:rsidRPr="006A7FD5">
        <w:rPr>
          <w:rFonts w:ascii="Times New Roman" w:hAnsi="Times New Roman" w:cs="Arial"/>
          <w:sz w:val="24"/>
          <w:szCs w:val="22"/>
        </w:rPr>
        <w:t>.</w:t>
      </w:r>
    </w:p>
    <w:p w:rsidR="00DE7BED" w:rsidRPr="00C561F7" w:rsidRDefault="00DE7BED" w:rsidP="00DE7BED">
      <w:pPr>
        <w:rPr>
          <w:rFonts w:ascii="Times New Roman" w:hAnsi="Times New Roman"/>
          <w:sz w:val="24"/>
        </w:rPr>
      </w:pPr>
      <w:r w:rsidRPr="00C561F7">
        <w:rPr>
          <w:rFonts w:ascii="Times New Roman" w:hAnsi="Times New Roman"/>
          <w:sz w:val="24"/>
        </w:rPr>
        <w:lastRenderedPageBreak/>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5B6F5A" w:rsidRPr="005B6F5A">
        <w:rPr>
          <w:rFonts w:ascii="Times New Roman" w:hAnsi="Times New Roman"/>
          <w:sz w:val="24"/>
        </w:rPr>
        <w:t>647</w:t>
      </w:r>
      <w:r w:rsidR="00BF6958">
        <w:rPr>
          <w:rFonts w:ascii="Times New Roman" w:hAnsi="Times New Roman"/>
          <w:sz w:val="24"/>
        </w:rPr>
        <w:t>-КР</w:t>
      </w:r>
      <w:r w:rsidR="00E85DE8" w:rsidRPr="00C561F7">
        <w:rPr>
          <w:rFonts w:ascii="Times New Roman" w:hAnsi="Times New Roman"/>
          <w:sz w:val="24"/>
        </w:rPr>
        <w:t>-201</w:t>
      </w:r>
      <w:r w:rsidR="006A7FD5">
        <w:rPr>
          <w:rFonts w:ascii="Times New Roman" w:hAnsi="Times New Roman"/>
          <w:sz w:val="24"/>
        </w:rPr>
        <w:t>8</w:t>
      </w:r>
      <w:r w:rsidRPr="00C561F7">
        <w:rPr>
          <w:rFonts w:ascii="Times New Roman" w:hAnsi="Times New Roman"/>
          <w:sz w:val="24"/>
        </w:rPr>
        <w:t xml:space="preserve"> </w:t>
      </w:r>
      <w:r w:rsidRPr="00DD4994">
        <w:rPr>
          <w:rFonts w:ascii="Times New Roman" w:hAnsi="Times New Roman"/>
          <w:sz w:val="24"/>
        </w:rPr>
        <w:t xml:space="preserve">от </w:t>
      </w:r>
      <w:r w:rsidR="00DD4994" w:rsidRPr="00DD4994">
        <w:rPr>
          <w:rFonts w:ascii="Times New Roman" w:hAnsi="Times New Roman"/>
          <w:sz w:val="24"/>
        </w:rPr>
        <w:t>18.12.2018 г.</w:t>
      </w:r>
      <w:r w:rsidRPr="00DD4994">
        <w:rPr>
          <w:rFonts w:ascii="Times New Roman" w:hAnsi="Times New Roman"/>
          <w:sz w:val="24"/>
        </w:rPr>
        <w:t>:</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Извещение о согласии сделать оферту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E37573">
        <w:rPr>
          <w:rFonts w:ascii="Times New Roman" w:hAnsi="Times New Roman"/>
          <w:color w:val="000000" w:themeColor="text1"/>
          <w:sz w:val="24"/>
        </w:rPr>
        <w:t>. Проект Договора</w:t>
      </w:r>
      <w:r w:rsidR="00763AF5" w:rsidRPr="00DA29A0">
        <w:rPr>
          <w:rFonts w:ascii="Times New Roman" w:hAnsi="Times New Roman"/>
          <w:color w:val="000000" w:themeColor="text1"/>
          <w:sz w:val="24"/>
        </w:rPr>
        <w:t xml:space="preserve"> </w:t>
      </w:r>
      <w:r w:rsidR="00E37573">
        <w:rPr>
          <w:rFonts w:ascii="Times New Roman" w:hAnsi="Times New Roman"/>
          <w:color w:val="000000" w:themeColor="text1"/>
          <w:sz w:val="24"/>
        </w:rPr>
        <w:t>с приложением</w:t>
      </w:r>
      <w:r w:rsidR="00682F70" w:rsidRPr="00DA29A0">
        <w:rPr>
          <w:rFonts w:ascii="Times New Roman" w:hAnsi="Times New Roman"/>
          <w:color w:val="000000" w:themeColor="text1"/>
          <w:sz w:val="24"/>
        </w:rPr>
        <w:t xml:space="preserve">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923CDA">
      <w:pPr>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 xml:space="preserve">. </w:t>
      </w:r>
      <w:r w:rsidR="00D55F59" w:rsidRPr="00DA29A0">
        <w:rPr>
          <w:rFonts w:ascii="Times New Roman" w:hAnsi="Times New Roman"/>
          <w:color w:val="000000" w:themeColor="text1"/>
          <w:sz w:val="24"/>
        </w:rPr>
        <w:t>С</w:t>
      </w:r>
      <w:r w:rsidR="00923CDA" w:rsidRPr="00DA29A0">
        <w:rPr>
          <w:rFonts w:ascii="Times New Roman" w:hAnsi="Times New Roman"/>
          <w:color w:val="000000" w:themeColor="text1"/>
          <w:sz w:val="24"/>
        </w:rPr>
        <w:t>правка об опыте работы</w:t>
      </w:r>
      <w:r w:rsidR="004024C5">
        <w:rPr>
          <w:rFonts w:ascii="Times New Roman" w:hAnsi="Times New Roman"/>
          <w:color w:val="000000" w:themeColor="text1"/>
          <w:sz w:val="24"/>
        </w:rPr>
        <w:t xml:space="preserve"> за последние </w:t>
      </w:r>
      <w:r w:rsidR="007C6832">
        <w:rPr>
          <w:rFonts w:ascii="Times New Roman" w:hAnsi="Times New Roman"/>
          <w:color w:val="000000" w:themeColor="text1"/>
          <w:sz w:val="24"/>
        </w:rPr>
        <w:t>3 года</w:t>
      </w:r>
      <w:r w:rsidR="00923CDA" w:rsidRPr="00DA29A0">
        <w:rPr>
          <w:rFonts w:ascii="Times New Roman" w:hAnsi="Times New Roman"/>
          <w:color w:val="000000" w:themeColor="text1"/>
          <w:sz w:val="24"/>
        </w:rPr>
        <w:t>.</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7F6A5E" w:rsidRDefault="0080562C" w:rsidP="00BA2B15">
      <w:pPr>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w:t>
      </w:r>
      <w:r w:rsidR="007F6A5E">
        <w:rPr>
          <w:rFonts w:ascii="Times New Roman" w:hAnsi="Times New Roman"/>
          <w:color w:val="000000" w:themeColor="text1"/>
          <w:sz w:val="24"/>
        </w:rPr>
        <w:t xml:space="preserve"> Письмо за подписью руководителя Контрагента об отсутствии изменений в уставных и регистрационных документах Контрагента (Форма №</w:t>
      </w:r>
      <w:r w:rsidR="00BF6958">
        <w:rPr>
          <w:rFonts w:ascii="Times New Roman" w:hAnsi="Times New Roman"/>
          <w:color w:val="000000" w:themeColor="text1"/>
          <w:sz w:val="24"/>
        </w:rPr>
        <w:t>7</w:t>
      </w:r>
      <w:r w:rsidR="007F6A5E">
        <w:rPr>
          <w:rFonts w:ascii="Times New Roman" w:hAnsi="Times New Roman"/>
          <w:color w:val="000000" w:themeColor="text1"/>
          <w:sz w:val="24"/>
        </w:rPr>
        <w:t>).</w:t>
      </w:r>
    </w:p>
    <w:p w:rsidR="007F6A5E" w:rsidRPr="007F6A5E" w:rsidRDefault="007F6A5E" w:rsidP="00BA2B15">
      <w:pPr>
        <w:rPr>
          <w:rFonts w:ascii="Times New Roman" w:hAnsi="Times New Roman"/>
          <w:color w:val="000000" w:themeColor="text1"/>
          <w:sz w:val="24"/>
        </w:rPr>
      </w:pPr>
      <w:r>
        <w:rPr>
          <w:rFonts w:ascii="Times New Roman" w:hAnsi="Times New Roman"/>
          <w:color w:val="000000" w:themeColor="text1"/>
          <w:sz w:val="24"/>
        </w:rPr>
        <w:t xml:space="preserve">10. Письмо о размере сделки (Форма № </w:t>
      </w:r>
      <w:r w:rsidR="00BF6958">
        <w:rPr>
          <w:rFonts w:ascii="Times New Roman" w:hAnsi="Times New Roman"/>
          <w:color w:val="000000" w:themeColor="text1"/>
          <w:sz w:val="24"/>
        </w:rPr>
        <w:t>8.1; 8</w:t>
      </w:r>
      <w:r>
        <w:rPr>
          <w:rFonts w:ascii="Times New Roman" w:hAnsi="Times New Roman"/>
          <w:color w:val="000000" w:themeColor="text1"/>
          <w:sz w:val="24"/>
        </w:rPr>
        <w:t>.2)</w:t>
      </w:r>
    </w:p>
    <w:p w:rsidR="0011018B" w:rsidRDefault="0011018B">
      <w:pPr>
        <w:rPr>
          <w:rFonts w:ascii="Times New Roman" w:hAnsi="Times New Roman"/>
          <w:b/>
          <w:sz w:val="24"/>
        </w:rPr>
      </w:pPr>
    </w:p>
    <w:p w:rsidR="00A62B09" w:rsidRDefault="00A62B09">
      <w:pPr>
        <w:rPr>
          <w:rFonts w:ascii="Times New Roman" w:hAnsi="Times New Roman"/>
          <w:b/>
          <w:sz w:val="24"/>
        </w:rPr>
      </w:pPr>
    </w:p>
    <w:p w:rsidR="00A62B09" w:rsidRDefault="00A62B09">
      <w:pPr>
        <w:rPr>
          <w:rFonts w:ascii="Times New Roman" w:hAnsi="Times New Roman"/>
          <w:b/>
          <w:sz w:val="24"/>
        </w:rPr>
      </w:pPr>
    </w:p>
    <w:p w:rsidR="00AE315C" w:rsidRDefault="00AE32FD" w:rsidP="00044517">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E87913">
        <w:rPr>
          <w:rFonts w:ascii="Times New Roman" w:hAnsi="Times New Roman"/>
          <w:b/>
          <w:sz w:val="24"/>
        </w:rPr>
        <w:t>Д.Ю.Уржумов</w:t>
      </w:r>
      <w:proofErr w:type="spellEnd"/>
    </w:p>
    <w:sectPr w:rsidR="00AE315C" w:rsidSect="00044517">
      <w:footerReference w:type="default" r:id="rId13"/>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15" w:rsidRDefault="00E66615" w:rsidP="00FB07D9">
      <w:pPr>
        <w:spacing w:before="0"/>
      </w:pPr>
      <w:r>
        <w:separator/>
      </w:r>
    </w:p>
  </w:endnote>
  <w:endnote w:type="continuationSeparator" w:id="0">
    <w:p w:rsidR="00E66615" w:rsidRDefault="00E6661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61" w:rsidRDefault="00193861">
    <w:pPr>
      <w:pStyle w:val="af3"/>
      <w:jc w:val="right"/>
    </w:pPr>
    <w:r>
      <w:fldChar w:fldCharType="begin"/>
    </w:r>
    <w:r>
      <w:instrText xml:space="preserve"> PAGE   \* MERGEFORMAT </w:instrText>
    </w:r>
    <w:r>
      <w:fldChar w:fldCharType="separate"/>
    </w:r>
    <w:r w:rsidR="000D36A3">
      <w:rPr>
        <w:noProof/>
      </w:rPr>
      <w:t>6</w:t>
    </w:r>
    <w:r>
      <w:rPr>
        <w:noProof/>
      </w:rPr>
      <w:fldChar w:fldCharType="end"/>
    </w:r>
  </w:p>
  <w:p w:rsidR="00193861" w:rsidRDefault="0019386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15" w:rsidRDefault="00E66615" w:rsidP="00FB07D9">
      <w:pPr>
        <w:spacing w:before="0"/>
      </w:pPr>
      <w:r>
        <w:separator/>
      </w:r>
    </w:p>
  </w:footnote>
  <w:footnote w:type="continuationSeparator" w:id="0">
    <w:p w:rsidR="00E66615" w:rsidRDefault="00E6661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9E21D0"/>
    <w:multiLevelType w:val="hybridMultilevel"/>
    <w:tmpl w:val="D1BA5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CD4E60"/>
    <w:multiLevelType w:val="hybridMultilevel"/>
    <w:tmpl w:val="E160A71A"/>
    <w:lvl w:ilvl="0" w:tplc="162AC91C">
      <w:start w:val="1"/>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CD914F5"/>
    <w:multiLevelType w:val="hybridMultilevel"/>
    <w:tmpl w:val="468E4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3"/>
  </w:num>
  <w:num w:numId="15">
    <w:abstractNumId w:val="11"/>
  </w:num>
  <w:num w:numId="16">
    <w:abstractNumId w:val="10"/>
  </w:num>
  <w:num w:numId="17">
    <w:abstractNumId w:val="22"/>
  </w:num>
  <w:num w:numId="18">
    <w:abstractNumId w:val="9"/>
  </w:num>
  <w:num w:numId="1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E0D"/>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517"/>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6A3"/>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6EE"/>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861"/>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9DA"/>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A59"/>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741"/>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96F"/>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080"/>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237"/>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4C5"/>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8C"/>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295"/>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74"/>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DAC"/>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1A4"/>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6F5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749"/>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8A"/>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578F"/>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A7FD5"/>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537"/>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832"/>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9B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07"/>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4A4"/>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622"/>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2B09"/>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BF695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DE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D3F"/>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67"/>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B86"/>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79E"/>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994"/>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4100"/>
    <w:rsid w:val="00E34453"/>
    <w:rsid w:val="00E34A26"/>
    <w:rsid w:val="00E34EAE"/>
    <w:rsid w:val="00E34F0C"/>
    <w:rsid w:val="00E353A8"/>
    <w:rsid w:val="00E358F6"/>
    <w:rsid w:val="00E36518"/>
    <w:rsid w:val="00E36D79"/>
    <w:rsid w:val="00E37573"/>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15"/>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2769"/>
  <w15:docId w15:val="{F7F82B25-83B7-47CE-A9A5-EE7D9A38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06A2"/>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index.php?module=ten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1B567-6A38-40EC-9766-4CE99915E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2538</Words>
  <Characters>14471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2018-12-18T06:46:00Z</cp:lastPrinted>
  <dcterms:created xsi:type="dcterms:W3CDTF">2018-12-18T06:46:00Z</dcterms:created>
  <dcterms:modified xsi:type="dcterms:W3CDTF">2018-12-18T06:57:00Z</dcterms:modified>
</cp:coreProperties>
</file>